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F23E31">
        <w:rPr>
          <w:b/>
          <w:i/>
        </w:rPr>
        <w:t xml:space="preserve">Část </w:t>
      </w:r>
      <w:r w:rsidR="00F23E31" w:rsidRPr="00F23E31">
        <w:rPr>
          <w:b/>
          <w:i/>
        </w:rPr>
        <w:t>8</w:t>
      </w:r>
      <w:r w:rsidR="00266355" w:rsidRPr="00F23E31">
        <w:rPr>
          <w:b/>
          <w:i/>
        </w:rPr>
        <w:t xml:space="preserve"> </w:t>
      </w:r>
      <w:r w:rsidRPr="00F23E31">
        <w:rPr>
          <w:b/>
          <w:i/>
        </w:rPr>
        <w:t xml:space="preserve">– území </w:t>
      </w:r>
      <w:r w:rsidR="00266355" w:rsidRPr="00F23E31">
        <w:rPr>
          <w:b/>
          <w:i/>
        </w:rPr>
        <w:t>CZ0</w:t>
      </w:r>
      <w:r w:rsidR="00F23E31" w:rsidRPr="00F23E31">
        <w:rPr>
          <w:b/>
          <w:i/>
        </w:rPr>
        <w:t>8</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0522A3">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e k územnímu celku NUTS2</w:t>
      </w:r>
      <w:r w:rsidR="00613438">
        <w:t xml:space="preserve"> CZ</w:t>
      </w:r>
      <w:r w:rsidR="00F23E31">
        <w:t>08</w:t>
      </w:r>
      <w:r w:rsidR="00A44674">
        <w:t xml:space="preserve"> </w:t>
      </w:r>
      <w:r w:rsidR="000522A3">
        <w:t>umístily jako první až pátá v </w:t>
      </w:r>
      <w:r w:rsidR="003659F7">
        <w:t>pořadí</w:t>
      </w:r>
      <w:r w:rsidRPr="00DE2AF7">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754F77">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0522A3">
        <w:t>v Příloze č. </w:t>
      </w:r>
      <w:r w:rsidR="005C0D9F" w:rsidRPr="00266355">
        <w:t>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F23E31">
        <w:t>08</w:t>
      </w:r>
      <w:r w:rsidR="008E0E34">
        <w:t xml:space="preserve"> </w:t>
      </w:r>
      <w:r w:rsidR="000522A3">
        <w:t>na </w:t>
      </w:r>
      <w:r w:rsidR="008366DC">
        <w:t>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754F77" w:rsidRPr="00754F77">
        <w:t>9 353 915 Kč</w:t>
      </w:r>
      <w:r w:rsidR="00754F77">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534079" w:rsidRDefault="00534079" w:rsidP="009D7C10">
      <w:pPr>
        <w:numPr>
          <w:ilvl w:val="0"/>
          <w:numId w:val="5"/>
        </w:numPr>
        <w:spacing w:after="120"/>
        <w:ind w:left="426" w:hanging="426"/>
        <w:jc w:val="both"/>
      </w:pPr>
      <w:r>
        <w:t>Dodavatel je povinen uvést v dodacím listu výrobce papíru a název papíru, kterými jsou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a v uvedeném množství. Má-li Předmět plnění zjevné vady, uvede Odběratel výhrady na dodacím listu.</w:t>
      </w:r>
    </w:p>
    <w:p w:rsidR="00661B96" w:rsidRPr="009C0BF2" w:rsidRDefault="009B5324" w:rsidP="009D7C10">
      <w:pPr>
        <w:numPr>
          <w:ilvl w:val="0"/>
          <w:numId w:val="5"/>
        </w:numPr>
        <w:spacing w:after="120"/>
        <w:ind w:left="426" w:hanging="426"/>
        <w:jc w:val="both"/>
      </w:pPr>
      <w:bookmarkStart w:id="0" w:name="_GoBack"/>
      <w:bookmarkEnd w:id="0"/>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CB6" w:rsidRDefault="003C7CB6">
      <w:r>
        <w:separator/>
      </w:r>
    </w:p>
  </w:endnote>
  <w:endnote w:type="continuationSeparator" w:id="0">
    <w:p w:rsidR="003C7CB6" w:rsidRDefault="003C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534079">
      <w:rPr>
        <w:noProof/>
      </w:rPr>
      <w:t>5</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CB6" w:rsidRDefault="003C7CB6">
      <w:r>
        <w:separator/>
      </w:r>
    </w:p>
  </w:footnote>
  <w:footnote w:type="continuationSeparator" w:id="0">
    <w:p w:rsidR="003C7CB6" w:rsidRDefault="003C7C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372689">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372689">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22A3"/>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689"/>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C7CB6"/>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079"/>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4F77"/>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013D"/>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127D"/>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3E3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546020">
      <w:bodyDiv w:val="1"/>
      <w:marLeft w:val="0"/>
      <w:marRight w:val="0"/>
      <w:marTop w:val="0"/>
      <w:marBottom w:val="0"/>
      <w:divBdr>
        <w:top w:val="none" w:sz="0" w:space="0" w:color="auto"/>
        <w:left w:val="none" w:sz="0" w:space="0" w:color="auto"/>
        <w:bottom w:val="none" w:sz="0" w:space="0" w:color="auto"/>
        <w:right w:val="none" w:sz="0" w:space="0" w:color="auto"/>
      </w:divBdr>
    </w:div>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685208827">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4359F-87C1-48F4-9D81-32B4B356C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6008</Words>
  <Characters>36350</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10</cp:revision>
  <cp:lastPrinted>2015-07-21T06:17:00Z</cp:lastPrinted>
  <dcterms:created xsi:type="dcterms:W3CDTF">2015-08-19T09:48:00Z</dcterms:created>
  <dcterms:modified xsi:type="dcterms:W3CDTF">2015-11-09T14:26:00Z</dcterms:modified>
</cp:coreProperties>
</file>